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0A82A" w14:textId="77777777" w:rsidR="00237E86" w:rsidRDefault="00237E86" w:rsidP="00D246A9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  <w:r>
        <w:rPr>
          <w:rFonts w:ascii="Times New Roman" w:hAnsi="Times New Roman"/>
          <w:b w:val="0"/>
          <w:i/>
          <w:szCs w:val="24"/>
        </w:rPr>
        <w:t xml:space="preserve">Załącznik Nr </w:t>
      </w:r>
      <w:r w:rsidR="003074F7">
        <w:rPr>
          <w:rFonts w:ascii="Times New Roman" w:hAnsi="Times New Roman"/>
          <w:b w:val="0"/>
          <w:i/>
          <w:szCs w:val="24"/>
        </w:rPr>
        <w:t>4</w:t>
      </w:r>
      <w:r>
        <w:rPr>
          <w:rFonts w:ascii="Times New Roman" w:hAnsi="Times New Roman"/>
          <w:b w:val="0"/>
          <w:i/>
          <w:szCs w:val="24"/>
        </w:rPr>
        <w:t xml:space="preserve"> do oferty</w:t>
      </w:r>
    </w:p>
    <w:p w14:paraId="2E403A96" w14:textId="77777777" w:rsidR="00237E86" w:rsidRDefault="00237E86" w:rsidP="000B3319">
      <w:r>
        <w:t xml:space="preserve">                                                                                                                                      </w:t>
      </w:r>
    </w:p>
    <w:p w14:paraId="71145279" w14:textId="77777777" w:rsidR="00237E86" w:rsidRDefault="00237E86" w:rsidP="00237E86">
      <w:pPr>
        <w:ind w:left="6237"/>
        <w:jc w:val="right"/>
      </w:pPr>
      <w:r>
        <w:t>.............................................................</w:t>
      </w:r>
    </w:p>
    <w:p w14:paraId="33ACDED3" w14:textId="77777777" w:rsidR="00237E86" w:rsidRDefault="00237E86" w:rsidP="00237E86">
      <w:pPr>
        <w:ind w:left="6237"/>
      </w:pPr>
      <w:r>
        <w:rPr>
          <w:sz w:val="16"/>
        </w:rPr>
        <w:t xml:space="preserve">                                          </w:t>
      </w:r>
      <w:r>
        <w:t>(miejscowość,  data)</w:t>
      </w:r>
    </w:p>
    <w:p w14:paraId="09ED09AA" w14:textId="77777777" w:rsidR="002B4CEA" w:rsidRDefault="002B4CEA" w:rsidP="00237E86">
      <w:pPr>
        <w:ind w:left="6237"/>
      </w:pPr>
    </w:p>
    <w:p w14:paraId="65987D65" w14:textId="77777777" w:rsidR="00237E86" w:rsidRDefault="00237E86" w:rsidP="00237E86">
      <w:pPr>
        <w:jc w:val="center"/>
        <w:rPr>
          <w:b/>
          <w:sz w:val="24"/>
          <w:szCs w:val="24"/>
        </w:rPr>
      </w:pPr>
    </w:p>
    <w:p w14:paraId="260F8633" w14:textId="77777777" w:rsidR="00E16B56" w:rsidRDefault="00237E86" w:rsidP="00237E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</w:t>
      </w:r>
      <w:r w:rsidR="002B4CEA">
        <w:rPr>
          <w:b/>
          <w:sz w:val="24"/>
          <w:szCs w:val="24"/>
        </w:rPr>
        <w:t xml:space="preserve">WYKONAWCÓW WSPÓLNIE UBIEGAJACYCH SIĘ </w:t>
      </w:r>
    </w:p>
    <w:p w14:paraId="3C9C2BB1" w14:textId="77777777" w:rsidR="00237E86" w:rsidRDefault="002B4CEA" w:rsidP="00237E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UDZIELENIE ZAMÓWIENIA</w:t>
      </w:r>
    </w:p>
    <w:p w14:paraId="4E4504FC" w14:textId="77777777" w:rsidR="002B4CEA" w:rsidRDefault="002B4CEA" w:rsidP="00237E86">
      <w:pPr>
        <w:jc w:val="center"/>
        <w:rPr>
          <w:b/>
          <w:sz w:val="24"/>
          <w:szCs w:val="24"/>
        </w:rPr>
      </w:pPr>
    </w:p>
    <w:p w14:paraId="48DD0FAA" w14:textId="77777777" w:rsidR="00237E86" w:rsidRDefault="00237E86" w:rsidP="00237E86">
      <w:r>
        <w:t xml:space="preserve"> </w:t>
      </w:r>
    </w:p>
    <w:p w14:paraId="63AEB79C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 xml:space="preserve">Nazwa i adres </w:t>
      </w:r>
      <w:r w:rsidR="002B4CEA">
        <w:rPr>
          <w:sz w:val="24"/>
          <w:szCs w:val="24"/>
        </w:rPr>
        <w:t>Wykonawcy</w:t>
      </w:r>
      <w:r w:rsidR="002B4CEA" w:rsidRPr="002B4CEA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:</w:t>
      </w:r>
    </w:p>
    <w:p w14:paraId="40C6C71F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</w:t>
      </w:r>
      <w:r w:rsidR="0077774E">
        <w:rPr>
          <w:sz w:val="24"/>
          <w:szCs w:val="24"/>
        </w:rPr>
        <w:t>..</w:t>
      </w:r>
      <w:r>
        <w:rPr>
          <w:sz w:val="24"/>
          <w:szCs w:val="24"/>
        </w:rPr>
        <w:t>……………………………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……………………………..</w:t>
      </w:r>
    </w:p>
    <w:p w14:paraId="24D1B5DF" w14:textId="77777777" w:rsidR="00237E86" w:rsidRDefault="00237E86" w:rsidP="00237E86">
      <w:pPr>
        <w:rPr>
          <w:sz w:val="24"/>
          <w:szCs w:val="24"/>
        </w:rPr>
      </w:pPr>
    </w:p>
    <w:p w14:paraId="1C3AFC0A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  <w:r w:rsidR="0077774E">
        <w:rPr>
          <w:sz w:val="24"/>
          <w:szCs w:val="24"/>
        </w:rPr>
        <w:t>…</w:t>
      </w:r>
      <w:r>
        <w:rPr>
          <w:sz w:val="24"/>
          <w:szCs w:val="24"/>
        </w:rPr>
        <w:t>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……………………….............</w:t>
      </w:r>
    </w:p>
    <w:p w14:paraId="1DE3BED0" w14:textId="77777777" w:rsidR="00237E86" w:rsidRDefault="00237E86" w:rsidP="00237E86"/>
    <w:p w14:paraId="451BE75C" w14:textId="38D258BE" w:rsidR="00237E86" w:rsidRPr="00953041" w:rsidRDefault="002B4CEA" w:rsidP="00953041">
      <w:pPr>
        <w:suppressAutoHyphens/>
        <w:spacing w:line="360" w:lineRule="auto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>Oświadczam, że przy realizacji zamówienia</w:t>
      </w:r>
      <w:r w:rsidR="00237E86">
        <w:rPr>
          <w:sz w:val="24"/>
          <w:szCs w:val="24"/>
          <w:lang w:eastAsia="ar-SA"/>
        </w:rPr>
        <w:t xml:space="preserve"> pn</w:t>
      </w:r>
      <w:r w:rsidR="009A6FEA">
        <w:rPr>
          <w:sz w:val="24"/>
          <w:szCs w:val="24"/>
          <w:lang w:eastAsia="ar-SA"/>
        </w:rPr>
        <w:t>.</w:t>
      </w:r>
      <w:r w:rsidR="009A6FEA">
        <w:rPr>
          <w:b/>
          <w:i/>
          <w:iCs/>
          <w:sz w:val="40"/>
          <w:szCs w:val="40"/>
        </w:rPr>
        <w:t xml:space="preserve"> </w:t>
      </w:r>
      <w:r w:rsidR="009A6FEA" w:rsidRPr="009A6FEA">
        <w:rPr>
          <w:b/>
          <w:i/>
          <w:iCs/>
          <w:sz w:val="24"/>
          <w:szCs w:val="24"/>
        </w:rPr>
        <w:t>„</w:t>
      </w:r>
      <w:r w:rsidR="00953041">
        <w:rPr>
          <w:b/>
          <w:i/>
          <w:sz w:val="24"/>
          <w:szCs w:val="24"/>
        </w:rPr>
        <w:t xml:space="preserve">dostawa gazu ziemnego wysokometanowego typu E </w:t>
      </w:r>
      <w:r w:rsidR="00631597">
        <w:rPr>
          <w:b/>
          <w:i/>
          <w:sz w:val="24"/>
          <w:szCs w:val="24"/>
        </w:rPr>
        <w:br/>
      </w:r>
      <w:r w:rsidR="00953041">
        <w:rPr>
          <w:b/>
          <w:i/>
          <w:sz w:val="24"/>
          <w:szCs w:val="24"/>
        </w:rPr>
        <w:t>dla budynków</w:t>
      </w:r>
      <w:r w:rsidR="00953041">
        <w:rPr>
          <w:b/>
          <w:sz w:val="24"/>
          <w:szCs w:val="24"/>
        </w:rPr>
        <w:t xml:space="preserve"> </w:t>
      </w:r>
      <w:r w:rsidR="00953041">
        <w:rPr>
          <w:b/>
          <w:i/>
          <w:sz w:val="24"/>
          <w:szCs w:val="24"/>
        </w:rPr>
        <w:t>Namysłowskiego Ośrodka Sportu i Rekreacji Sp. z o. o.</w:t>
      </w:r>
      <w:r w:rsidR="00953041">
        <w:rPr>
          <w:b/>
          <w:i/>
          <w:iCs/>
          <w:sz w:val="24"/>
          <w:szCs w:val="24"/>
        </w:rPr>
        <w:t>”</w:t>
      </w:r>
      <w:r w:rsidR="00953041">
        <w:rPr>
          <w:i/>
          <w:sz w:val="24"/>
          <w:szCs w:val="24"/>
        </w:rPr>
        <w:t xml:space="preserve">, </w:t>
      </w:r>
      <w:r w:rsidR="00953041">
        <w:rPr>
          <w:sz w:val="24"/>
          <w:szCs w:val="24"/>
          <w:lang w:eastAsia="ar-SA"/>
        </w:rPr>
        <w:t xml:space="preserve">prowadzonego przez </w:t>
      </w:r>
      <w:r w:rsidR="00953041">
        <w:rPr>
          <w:color w:val="000000"/>
          <w:sz w:val="24"/>
          <w:szCs w:val="24"/>
        </w:rPr>
        <w:t>Namysłowski Ośrodek Sportu i Rekreacji Sp. z o.o.</w:t>
      </w:r>
      <w:r w:rsidR="00953041"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 xml:space="preserve">poszczególni </w:t>
      </w:r>
      <w:r w:rsidR="001E031A">
        <w:rPr>
          <w:sz w:val="24"/>
          <w:szCs w:val="24"/>
          <w:lang w:eastAsia="ar-SA"/>
        </w:rPr>
        <w:t xml:space="preserve">Wykonawcy </w:t>
      </w:r>
      <w:r>
        <w:rPr>
          <w:sz w:val="24"/>
          <w:szCs w:val="24"/>
          <w:lang w:eastAsia="ar-SA"/>
        </w:rPr>
        <w:t>będą wykonywali następujące</w:t>
      </w:r>
      <w:r w:rsidR="00FF0E70">
        <w:rPr>
          <w:sz w:val="24"/>
          <w:szCs w:val="24"/>
          <w:lang w:eastAsia="ar-SA"/>
        </w:rPr>
        <w:t xml:space="preserve"> </w:t>
      </w:r>
      <w:r w:rsidR="00AE6625">
        <w:rPr>
          <w:sz w:val="24"/>
          <w:szCs w:val="24"/>
          <w:lang w:eastAsia="ar-SA"/>
        </w:rPr>
        <w:t>dostawy</w:t>
      </w:r>
      <w:r>
        <w:rPr>
          <w:sz w:val="24"/>
          <w:szCs w:val="24"/>
          <w:lang w:eastAsia="ar-SA"/>
        </w:rPr>
        <w:t>:</w:t>
      </w:r>
    </w:p>
    <w:p w14:paraId="5A879E4B" w14:textId="77777777" w:rsid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Lider konsorcjum (nazwa): ………………………………………………………………………………</w:t>
      </w:r>
    </w:p>
    <w:p w14:paraId="1FD09657" w14:textId="77777777" w:rsid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Partner konsorcjum (nazwa): …………………………………………………………………………….</w:t>
      </w:r>
    </w:p>
    <w:p w14:paraId="20243B15" w14:textId="77777777" w:rsidR="002B4CEA" w:rsidRP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28FB664D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F90715D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359CB02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A7968A9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5EB0ECC4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477FF15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A81A757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38366B2" w14:textId="77777777" w:rsidR="00700AB3" w:rsidRDefault="00700AB3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1D3AD52" w14:textId="77777777" w:rsidR="00700AB3" w:rsidRDefault="00700AB3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6C7AA393" w14:textId="77777777" w:rsidR="00700AB3" w:rsidRDefault="00700AB3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9F897FD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0EB8545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56CDFDD7" w14:textId="77777777" w:rsidR="00237E86" w:rsidRDefault="00237E86" w:rsidP="00237E86"/>
    <w:p w14:paraId="37901386" w14:textId="77777777" w:rsidR="00237E86" w:rsidRDefault="00237E86" w:rsidP="001F0AA3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Dokument podpisany kwalifikowanym podpisem elektronicznym/podpisem zau</w:t>
      </w:r>
      <w:r w:rsidR="001F0AA3">
        <w:rPr>
          <w:rFonts w:ascii="Times New Roman" w:hAnsi="Times New Roman"/>
          <w:b w:val="0"/>
          <w:szCs w:val="24"/>
          <w:u w:val="none"/>
        </w:rPr>
        <w:t>fanym/podpisem osobistym</w:t>
      </w:r>
    </w:p>
    <w:p w14:paraId="2D49BD2B" w14:textId="77777777" w:rsidR="00E649B1" w:rsidRDefault="00E649B1" w:rsidP="00205872"/>
    <w:p w14:paraId="00EAEB06" w14:textId="77777777" w:rsidR="00E649B1" w:rsidRDefault="00E649B1" w:rsidP="00205872"/>
    <w:p w14:paraId="4F46F4D5" w14:textId="77777777" w:rsidR="00E649B1" w:rsidRDefault="00E649B1" w:rsidP="00205872"/>
    <w:p w14:paraId="702B7D4C" w14:textId="77777777" w:rsidR="002135C6" w:rsidRDefault="002135C6" w:rsidP="00205872"/>
    <w:p w14:paraId="4F72C3D2" w14:textId="77777777" w:rsidR="001F0AA3" w:rsidRPr="002B4CEA" w:rsidRDefault="002B4CEA" w:rsidP="002B4CEA">
      <w:pPr>
        <w:pStyle w:val="Akapitzlist"/>
        <w:numPr>
          <w:ilvl w:val="0"/>
          <w:numId w:val="5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2B4CEA">
        <w:rPr>
          <w:rFonts w:ascii="Times New Roman" w:hAnsi="Times New Roman"/>
          <w:sz w:val="20"/>
          <w:szCs w:val="20"/>
        </w:rPr>
        <w:t>W przypadku składania oferty wspólnej, wymagane jest podanie nazw i adresów wszystkich podmiotów składających ofertę wspólną</w:t>
      </w:r>
      <w:r>
        <w:rPr>
          <w:rFonts w:ascii="Times New Roman" w:hAnsi="Times New Roman"/>
          <w:sz w:val="20"/>
          <w:szCs w:val="20"/>
        </w:rPr>
        <w:t>.</w:t>
      </w:r>
    </w:p>
    <w:sectPr w:rsidR="001F0AA3" w:rsidRPr="002B4CEA" w:rsidSect="00085BAD">
      <w:headerReference w:type="default" r:id="rId8"/>
      <w:footerReference w:type="default" r:id="rId9"/>
      <w:pgSz w:w="11907" w:h="16840"/>
      <w:pgMar w:top="851" w:right="851" w:bottom="851" w:left="85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30726" w14:textId="77777777" w:rsidR="00EA67E8" w:rsidRDefault="00EA67E8">
      <w:r>
        <w:separator/>
      </w:r>
    </w:p>
  </w:endnote>
  <w:endnote w:type="continuationSeparator" w:id="0">
    <w:p w14:paraId="2ABE9702" w14:textId="77777777" w:rsidR="00EA67E8" w:rsidRDefault="00EA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B9C19" w14:textId="77777777" w:rsidR="00D1211A" w:rsidRDefault="00FF4E5E" w:rsidP="00FF4E5E">
    <w:pPr>
      <w:pStyle w:val="Stopka"/>
      <w:tabs>
        <w:tab w:val="center" w:pos="5102"/>
        <w:tab w:val="right" w:pos="10205"/>
      </w:tabs>
    </w:pPr>
    <w:r>
      <w:tab/>
    </w:r>
    <w:r>
      <w:tab/>
    </w:r>
    <w:sdt>
      <w:sdtPr>
        <w:id w:val="-1795278635"/>
        <w:docPartObj>
          <w:docPartGallery w:val="Page Numbers (Bottom of Page)"/>
          <w:docPartUnique/>
        </w:docPartObj>
      </w:sdtPr>
      <w:sdtEndPr/>
      <w:sdtContent>
        <w:r w:rsidR="00D1211A">
          <w:fldChar w:fldCharType="begin"/>
        </w:r>
        <w:r w:rsidR="00D1211A">
          <w:instrText>PAGE   \* MERGEFORMAT</w:instrText>
        </w:r>
        <w:r w:rsidR="00D1211A">
          <w:fldChar w:fldCharType="separate"/>
        </w:r>
        <w:r w:rsidR="001826D1">
          <w:rPr>
            <w:noProof/>
          </w:rPr>
          <w:t>1</w:t>
        </w:r>
        <w:r w:rsidR="00D1211A">
          <w:fldChar w:fldCharType="end"/>
        </w:r>
      </w:sdtContent>
    </w:sdt>
    <w:r>
      <w:tab/>
    </w:r>
  </w:p>
  <w:p w14:paraId="2A705F26" w14:textId="77777777" w:rsidR="00D1211A" w:rsidRPr="00912500" w:rsidRDefault="00912500" w:rsidP="00912500">
    <w:pPr>
      <w:pStyle w:val="Stopka"/>
      <w:jc w:val="center"/>
      <w:rPr>
        <w:sz w:val="24"/>
        <w:szCs w:val="24"/>
      </w:rPr>
    </w:pPr>
    <w:r w:rsidRPr="00056303">
      <w:rPr>
        <w:sz w:val="24"/>
        <w:szCs w:val="24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EBBD1" w14:textId="77777777" w:rsidR="00EA67E8" w:rsidRDefault="00EA67E8">
      <w:r>
        <w:separator/>
      </w:r>
    </w:p>
  </w:footnote>
  <w:footnote w:type="continuationSeparator" w:id="0">
    <w:p w14:paraId="25340490" w14:textId="77777777" w:rsidR="00EA67E8" w:rsidRDefault="00EA6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CC2E" w14:textId="51622300" w:rsidR="00346AC8" w:rsidRPr="000B3FA4" w:rsidRDefault="00346AC8" w:rsidP="00346AC8">
    <w:pPr>
      <w:pStyle w:val="Nagwek"/>
      <w:tabs>
        <w:tab w:val="clear" w:pos="4819"/>
        <w:tab w:val="left" w:pos="8370"/>
      </w:tabs>
      <w:jc w:val="right"/>
      <w:rPr>
        <w:i/>
      </w:rPr>
    </w:pPr>
    <w:r w:rsidRPr="000B3FA4">
      <w:rPr>
        <w:i/>
        <w:sz w:val="24"/>
        <w:szCs w:val="24"/>
      </w:rPr>
      <w:t xml:space="preserve">                                                                                                                                             </w:t>
    </w:r>
    <w:r w:rsidRPr="000B3FA4">
      <w:rPr>
        <w:i/>
      </w:rPr>
      <w:t>ZP.</w:t>
    </w:r>
    <w:r w:rsidR="00B1299D">
      <w:rPr>
        <w:i/>
      </w:rPr>
      <w:t>2</w:t>
    </w:r>
    <w:r w:rsidRPr="000B3FA4">
      <w:rPr>
        <w:i/>
      </w:rPr>
      <w:t>.202</w:t>
    </w:r>
    <w:r w:rsidR="00B65027">
      <w:rPr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668AA"/>
    <w:multiLevelType w:val="hybridMultilevel"/>
    <w:tmpl w:val="891A45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6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8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9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0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BA135CD"/>
    <w:multiLevelType w:val="hybridMultilevel"/>
    <w:tmpl w:val="8D4C302E"/>
    <w:lvl w:ilvl="0" w:tplc="02549D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54D227E"/>
    <w:multiLevelType w:val="hybridMultilevel"/>
    <w:tmpl w:val="D4FE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50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2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985346">
    <w:abstractNumId w:val="25"/>
  </w:num>
  <w:num w:numId="2" w16cid:durableId="2017734062">
    <w:abstractNumId w:val="16"/>
  </w:num>
  <w:num w:numId="3" w16cid:durableId="1885560309">
    <w:abstractNumId w:val="50"/>
  </w:num>
  <w:num w:numId="4" w16cid:durableId="1771392978">
    <w:abstractNumId w:val="47"/>
  </w:num>
  <w:num w:numId="5" w16cid:durableId="1238901156">
    <w:abstractNumId w:val="20"/>
  </w:num>
  <w:num w:numId="6" w16cid:durableId="910578739">
    <w:abstractNumId w:val="23"/>
  </w:num>
  <w:num w:numId="7" w16cid:durableId="629635126">
    <w:abstractNumId w:val="15"/>
  </w:num>
  <w:num w:numId="8" w16cid:durableId="552040617">
    <w:abstractNumId w:val="51"/>
  </w:num>
  <w:num w:numId="9" w16cid:durableId="2021614800">
    <w:abstractNumId w:val="17"/>
  </w:num>
  <w:num w:numId="10" w16cid:durableId="458840441">
    <w:abstractNumId w:val="34"/>
  </w:num>
  <w:num w:numId="11" w16cid:durableId="57947563">
    <w:abstractNumId w:val="37"/>
  </w:num>
  <w:num w:numId="12" w16cid:durableId="1016228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5149429">
    <w:abstractNumId w:val="45"/>
  </w:num>
  <w:num w:numId="14" w16cid:durableId="1992709843">
    <w:abstractNumId w:val="31"/>
  </w:num>
  <w:num w:numId="15" w16cid:durableId="1249385707">
    <w:abstractNumId w:val="36"/>
  </w:num>
  <w:num w:numId="16" w16cid:durableId="1641617769">
    <w:abstractNumId w:val="13"/>
  </w:num>
  <w:num w:numId="17" w16cid:durableId="1586109461">
    <w:abstractNumId w:val="43"/>
  </w:num>
  <w:num w:numId="18" w16cid:durableId="2054619682">
    <w:abstractNumId w:val="38"/>
  </w:num>
  <w:num w:numId="19" w16cid:durableId="319651213">
    <w:abstractNumId w:val="7"/>
  </w:num>
  <w:num w:numId="20" w16cid:durableId="858471990">
    <w:abstractNumId w:val="29"/>
  </w:num>
  <w:num w:numId="21" w16cid:durableId="780076159">
    <w:abstractNumId w:val="49"/>
  </w:num>
  <w:num w:numId="22" w16cid:durableId="309092565">
    <w:abstractNumId w:val="28"/>
  </w:num>
  <w:num w:numId="23" w16cid:durableId="572742009">
    <w:abstractNumId w:val="18"/>
  </w:num>
  <w:num w:numId="24" w16cid:durableId="42825528">
    <w:abstractNumId w:val="26"/>
  </w:num>
  <w:num w:numId="25" w16cid:durableId="1459496034">
    <w:abstractNumId w:val="33"/>
  </w:num>
  <w:num w:numId="26" w16cid:durableId="1663702482">
    <w:abstractNumId w:val="19"/>
  </w:num>
  <w:num w:numId="27" w16cid:durableId="613438123">
    <w:abstractNumId w:val="41"/>
  </w:num>
  <w:num w:numId="28" w16cid:durableId="1882008984">
    <w:abstractNumId w:val="30"/>
  </w:num>
  <w:num w:numId="29" w16cid:durableId="700086311">
    <w:abstractNumId w:val="46"/>
  </w:num>
  <w:num w:numId="30" w16cid:durableId="1798061461">
    <w:abstractNumId w:val="11"/>
  </w:num>
  <w:num w:numId="31" w16cid:durableId="711619207">
    <w:abstractNumId w:val="22"/>
  </w:num>
  <w:num w:numId="32" w16cid:durableId="1137528139">
    <w:abstractNumId w:val="48"/>
  </w:num>
  <w:num w:numId="33" w16cid:durableId="1671830237">
    <w:abstractNumId w:val="10"/>
  </w:num>
  <w:num w:numId="34" w16cid:durableId="2107310427">
    <w:abstractNumId w:val="14"/>
  </w:num>
  <w:num w:numId="35" w16cid:durableId="828909078">
    <w:abstractNumId w:val="21"/>
  </w:num>
  <w:num w:numId="36" w16cid:durableId="1885170591">
    <w:abstractNumId w:val="24"/>
  </w:num>
  <w:num w:numId="37" w16cid:durableId="107287460">
    <w:abstractNumId w:val="52"/>
  </w:num>
  <w:num w:numId="38" w16cid:durableId="486632126">
    <w:abstractNumId w:val="32"/>
  </w:num>
  <w:num w:numId="39" w16cid:durableId="3046245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6936420">
    <w:abstractNumId w:val="5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02365916">
    <w:abstractNumId w:val="33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05271542">
    <w:abstractNumId w:val="39"/>
  </w:num>
  <w:num w:numId="43" w16cid:durableId="1737051511">
    <w:abstractNumId w:val="4"/>
  </w:num>
  <w:num w:numId="44" w16cid:durableId="166335512">
    <w:abstractNumId w:val="42"/>
  </w:num>
  <w:num w:numId="45" w16cid:durableId="1584757892">
    <w:abstractNumId w:val="8"/>
  </w:num>
  <w:num w:numId="46" w16cid:durableId="1472864749">
    <w:abstractNumId w:val="44"/>
  </w:num>
  <w:num w:numId="47" w16cid:durableId="1364400942">
    <w:abstractNumId w:val="12"/>
  </w:num>
  <w:num w:numId="48" w16cid:durableId="1894729275">
    <w:abstractNumId w:val="27"/>
  </w:num>
  <w:num w:numId="49" w16cid:durableId="5599900">
    <w:abstractNumId w:val="35"/>
  </w:num>
  <w:num w:numId="50" w16cid:durableId="1130628915">
    <w:abstractNumId w:val="9"/>
  </w:num>
  <w:num w:numId="51" w16cid:durableId="1589653965">
    <w:abstractNumId w:val="4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450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5BAD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319"/>
    <w:rsid w:val="000B3473"/>
    <w:rsid w:val="000B3568"/>
    <w:rsid w:val="000B3602"/>
    <w:rsid w:val="000B3623"/>
    <w:rsid w:val="000B3FA4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410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6D1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1D0C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31A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5C6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4CB6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CEA"/>
    <w:rsid w:val="002B4D6F"/>
    <w:rsid w:val="002B5ABE"/>
    <w:rsid w:val="002B5C07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8AC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4F7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18D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18"/>
    <w:rsid w:val="00337423"/>
    <w:rsid w:val="00337BF5"/>
    <w:rsid w:val="00340125"/>
    <w:rsid w:val="003401E8"/>
    <w:rsid w:val="003403AD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AC8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8D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D3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7C8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9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349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CF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597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07D6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0AB3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2E29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5E99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731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6FDA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7E6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17D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00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92D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041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6FEA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9D1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60A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625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99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27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3F4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6BB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CF1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CE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1A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6A9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B56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47FEC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7E8"/>
    <w:rsid w:val="00EA6C1E"/>
    <w:rsid w:val="00EA708B"/>
    <w:rsid w:val="00EA7396"/>
    <w:rsid w:val="00EA7862"/>
    <w:rsid w:val="00EA78D4"/>
    <w:rsid w:val="00EA790A"/>
    <w:rsid w:val="00EA792E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8E2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0E70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4E5E"/>
    <w:rsid w:val="00FF5B04"/>
    <w:rsid w:val="00FF5C60"/>
    <w:rsid w:val="00FF5E1C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6A4AB9"/>
  <w15:docId w15:val="{FC4DE1DE-A959-402D-8C5A-BA1DA8F3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13FDD-D73E-4840-ACA1-E867C594E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1183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Hołoś</cp:lastModifiedBy>
  <cp:revision>2</cp:revision>
  <cp:lastPrinted>2025-12-05T11:49:00Z</cp:lastPrinted>
  <dcterms:created xsi:type="dcterms:W3CDTF">2023-11-17T14:51:00Z</dcterms:created>
  <dcterms:modified xsi:type="dcterms:W3CDTF">2025-12-10T18:56:00Z</dcterms:modified>
</cp:coreProperties>
</file>